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3D4C56BF" w:rsidR="00555625" w:rsidRPr="00555625" w:rsidRDefault="00792F74" w:rsidP="00E747EE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C4746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5D2364">
        <w:rPr>
          <w:rFonts w:ascii="Calibri" w:hAnsi="Calibri" w:cs="Calibri"/>
          <w:b/>
          <w:bCs/>
        </w:rPr>
        <w:t>6</w:t>
      </w:r>
      <w:r w:rsidR="002B29FE" w:rsidRPr="002B29FE">
        <w:rPr>
          <w:rFonts w:ascii="Calibri" w:hAnsi="Calibri" w:cs="Calibri"/>
          <w:b/>
          <w:bCs/>
        </w:rPr>
        <w:t>/240</w:t>
      </w:r>
      <w:r w:rsidR="00C47466">
        <w:rPr>
          <w:rFonts w:ascii="Calibri" w:hAnsi="Calibri" w:cs="Calibri"/>
          <w:b/>
          <w:bCs/>
        </w:rPr>
        <w:t>1</w:t>
      </w:r>
      <w:r w:rsidR="005D2364">
        <w:rPr>
          <w:rFonts w:ascii="Calibri" w:hAnsi="Calibri" w:cs="Calibri"/>
          <w:b/>
          <w:bCs/>
        </w:rPr>
        <w:t>7</w:t>
      </w:r>
      <w:r w:rsidR="002B29FE" w:rsidRPr="002B29FE">
        <w:rPr>
          <w:rFonts w:ascii="Calibri" w:hAnsi="Calibri" w:cs="Calibri"/>
          <w:b/>
          <w:bCs/>
        </w:rPr>
        <w:t>/</w:t>
      </w:r>
      <w:r w:rsidR="005D2364">
        <w:rPr>
          <w:rFonts w:ascii="Calibri" w:hAnsi="Calibri" w:cs="Calibri"/>
          <w:b/>
          <w:bCs/>
        </w:rPr>
        <w:t>ADN</w:t>
      </w:r>
      <w:r w:rsidR="002B29FE" w:rsidRPr="002B29FE">
        <w:rPr>
          <w:rFonts w:ascii="Calibri" w:hAnsi="Calibri" w:cs="Calibri"/>
          <w:b/>
          <w:bCs/>
        </w:rPr>
        <w:t>/202</w:t>
      </w:r>
      <w:r w:rsidR="00801197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2A4D8787" w:rsidR="00AB75A3" w:rsidRPr="008B5A2A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POWIĄZANIACH 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2A3E53EB" w14:textId="3412F5CC" w:rsidR="008B5A2A" w:rsidRPr="00886961" w:rsidRDefault="0073781D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 w:rsidRPr="00886961">
        <w:rPr>
          <w:rFonts w:ascii="Calibri" w:hAnsi="Calibri" w:cs="Calibri"/>
          <w:i/>
          <w:iCs/>
        </w:rPr>
        <w:t>Wykonawca</w:t>
      </w:r>
      <w:r w:rsidR="008B5A2A" w:rsidRPr="00886961">
        <w:rPr>
          <w:rFonts w:ascii="Calibri" w:hAnsi="Calibri" w:cs="Calibri"/>
          <w:b/>
          <w:i/>
          <w:iCs/>
        </w:rPr>
        <w:t>:</w:t>
      </w:r>
      <w:r w:rsidR="00374389">
        <w:rPr>
          <w:rFonts w:ascii="Calibri" w:hAnsi="Calibri" w:cs="Calibri"/>
          <w:b/>
          <w:i/>
          <w:iCs/>
        </w:rPr>
        <w:t xml:space="preserve"> </w:t>
      </w:r>
    </w:p>
    <w:p w14:paraId="0D567419" w14:textId="77777777" w:rsidR="00EA7424" w:rsidRPr="00886961" w:rsidRDefault="00EA7424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78402B5D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E60838" w14:textId="020C57B6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 xml:space="preserve">(w zależności od podmiotu: </w:t>
      </w:r>
      <w:r w:rsidR="00AF3033" w:rsidRPr="00886961">
        <w:rPr>
          <w:rFonts w:ascii="Calibri" w:hAnsi="Calibri" w:cs="Calibri"/>
          <w:i/>
          <w:iCs/>
        </w:rPr>
        <w:t>i</w:t>
      </w:r>
      <w:r w:rsidRPr="00886961">
        <w:rPr>
          <w:rFonts w:ascii="Calibri" w:hAnsi="Calibri" w:cs="Calibri"/>
          <w:i/>
          <w:iCs/>
        </w:rPr>
        <w:t>mię i nazwisko/nazwa firmy)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4C41782C" w:rsidR="00B66B69" w:rsidRPr="00555625" w:rsidRDefault="00CA5580" w:rsidP="00621DE5">
      <w:pPr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proofErr w:type="spellStart"/>
      <w:r w:rsidR="00FA46F9" w:rsidRPr="004E7A7F">
        <w:rPr>
          <w:rFonts w:ascii="Calibri" w:hAnsi="Calibri" w:cs="Calibri"/>
          <w:b/>
          <w:lang w:val="de-DE"/>
        </w:rPr>
        <w:t>nr</w:t>
      </w:r>
      <w:proofErr w:type="spellEnd"/>
      <w:r w:rsidR="00EB5B80">
        <w:rPr>
          <w:rFonts w:ascii="Calibri" w:hAnsi="Calibri" w:cs="Calibri"/>
          <w:b/>
          <w:bCs/>
        </w:rPr>
        <w:t xml:space="preserve"> </w:t>
      </w:r>
      <w:r w:rsidR="005D2364">
        <w:rPr>
          <w:rFonts w:ascii="Calibri" w:hAnsi="Calibri" w:cs="Calibri"/>
          <w:b/>
          <w:bCs/>
        </w:rPr>
        <w:t>6</w:t>
      </w:r>
      <w:r w:rsidR="002B29FE" w:rsidRPr="002B29FE">
        <w:rPr>
          <w:rFonts w:ascii="Calibri" w:hAnsi="Calibri" w:cs="Calibri"/>
          <w:b/>
          <w:bCs/>
        </w:rPr>
        <w:t>/240</w:t>
      </w:r>
      <w:r w:rsidR="000A2DE5">
        <w:rPr>
          <w:rFonts w:ascii="Calibri" w:hAnsi="Calibri" w:cs="Calibri"/>
          <w:b/>
          <w:bCs/>
        </w:rPr>
        <w:t>1</w:t>
      </w:r>
      <w:r w:rsidR="005D2364">
        <w:rPr>
          <w:rFonts w:ascii="Calibri" w:hAnsi="Calibri" w:cs="Calibri"/>
          <w:b/>
          <w:bCs/>
        </w:rPr>
        <w:t>7</w:t>
      </w:r>
      <w:r w:rsidR="002B29FE" w:rsidRPr="002B29FE">
        <w:rPr>
          <w:rFonts w:ascii="Calibri" w:hAnsi="Calibri" w:cs="Calibri"/>
          <w:b/>
          <w:bCs/>
        </w:rPr>
        <w:t>/</w:t>
      </w:r>
      <w:r w:rsidR="005D2364">
        <w:rPr>
          <w:rFonts w:ascii="Calibri" w:hAnsi="Calibri" w:cs="Calibri"/>
          <w:b/>
          <w:bCs/>
        </w:rPr>
        <w:t>ADN</w:t>
      </w:r>
      <w:r w:rsidR="002B29FE" w:rsidRPr="002B29FE">
        <w:rPr>
          <w:rFonts w:ascii="Calibri" w:hAnsi="Calibri" w:cs="Calibri"/>
          <w:b/>
          <w:bCs/>
        </w:rPr>
        <w:t>/202</w:t>
      </w:r>
      <w:r w:rsidR="00801197">
        <w:rPr>
          <w:rFonts w:ascii="Calibri" w:hAnsi="Calibri" w:cs="Calibri"/>
          <w:b/>
          <w:bCs/>
        </w:rPr>
        <w:t xml:space="preserve">5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2C73C70D" w14:textId="77777777" w:rsidR="008B5A2A" w:rsidRDefault="008B5A2A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</w:p>
    <w:p w14:paraId="1AD522D0" w14:textId="77777777" w:rsidR="00E8517D" w:rsidRDefault="00E8517D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</w:p>
    <w:p w14:paraId="5B84412D" w14:textId="77777777" w:rsidR="008B5A2A" w:rsidRPr="00EC1F15" w:rsidRDefault="008B5A2A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4C90453E" w14:textId="761B3E58" w:rsidR="00CA5580" w:rsidRPr="00EC1F15" w:rsidRDefault="008B5A2A" w:rsidP="004E7A7F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1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5D2364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5D2364">
        <w:rPr>
          <w:rFonts w:asciiTheme="minorHAnsi" w:hAnsiTheme="minorHAnsi" w:cstheme="minorHAnsi"/>
          <w:i/>
          <w:iCs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 w:rsidRPr="005D2364">
        <w:rPr>
          <w:rFonts w:asciiTheme="minorHAnsi" w:hAnsiTheme="minorHAnsi" w:cstheme="minorHAnsi"/>
          <w:i/>
          <w:iCs/>
        </w:rPr>
        <w:t>lub</w:t>
      </w:r>
      <w:r w:rsidRPr="005D2364">
        <w:rPr>
          <w:rFonts w:asciiTheme="minorHAnsi" w:hAnsiTheme="minorHAnsi" w:cstheme="minorHAnsi"/>
          <w:i/>
          <w:iCs/>
        </w:rPr>
        <w:t xml:space="preserve"> przeprowadzeniem procedury wyboru wykonawcy </w:t>
      </w:r>
      <w:r w:rsidR="008F202B" w:rsidRPr="005D2364">
        <w:rPr>
          <w:rFonts w:asciiTheme="minorHAnsi" w:hAnsiTheme="minorHAnsi" w:cstheme="minorHAnsi"/>
          <w:i/>
          <w:iCs/>
        </w:rPr>
        <w:t xml:space="preserve">lub mogącymi wpłynąć na wynik postępowania </w:t>
      </w:r>
      <w:r w:rsidRPr="005D2364">
        <w:rPr>
          <w:rFonts w:asciiTheme="minorHAnsi" w:hAnsiTheme="minorHAnsi" w:cstheme="minorHAnsi"/>
          <w:i/>
          <w:iCs/>
        </w:rPr>
        <w:t xml:space="preserve">a Wykonawcą, polegające na: </w:t>
      </w:r>
    </w:p>
    <w:p w14:paraId="04F16D6B" w14:textId="00A650D7" w:rsidR="007B3B95" w:rsidRPr="005D2364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</w:rPr>
      </w:pPr>
      <w:r w:rsidRPr="005D2364">
        <w:rPr>
          <w:rFonts w:asciiTheme="minorHAnsi" w:hAnsiTheme="minorHAnsi" w:cstheme="minorHAnsi"/>
          <w:i/>
          <w:i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5D2364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</w:rPr>
      </w:pPr>
      <w:r w:rsidRPr="005D2364">
        <w:rPr>
          <w:rFonts w:asciiTheme="minorHAnsi" w:hAnsiTheme="minorHAnsi" w:cstheme="minorHAnsi"/>
          <w:i/>
          <w:i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2CCA2E5D" w14:textId="3D434725" w:rsidR="007B3B95" w:rsidRPr="005D2364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</w:rPr>
      </w:pPr>
      <w:r w:rsidRPr="005D2364">
        <w:rPr>
          <w:rFonts w:asciiTheme="minorHAnsi" w:hAnsiTheme="minorHAnsi" w:cstheme="minorHAnsi"/>
          <w:i/>
          <w:iCs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06D043EE" w:rsidR="00CE5C4A" w:rsidRDefault="00C47466" w:rsidP="009C0865">
    <w:pPr>
      <w:pStyle w:val="Nagwek"/>
      <w:jc w:val="center"/>
    </w:pPr>
    <w:r>
      <w:rPr>
        <w:rFonts w:eastAsia="Times New Roman"/>
        <w:noProof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274870C6" wp14:editId="6C60D327">
          <wp:simplePos x="0" y="0"/>
          <wp:positionH relativeFrom="margin">
            <wp:posOffset>330310</wp:posOffset>
          </wp:positionH>
          <wp:positionV relativeFrom="paragraph">
            <wp:posOffset>-10381</wp:posOffset>
          </wp:positionV>
          <wp:extent cx="5760720" cy="757555"/>
          <wp:effectExtent l="0" t="0" r="0" b="0"/>
          <wp:wrapSquare wrapText="bothSides"/>
          <wp:docPr id="769500106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240D"/>
    <w:rsid w:val="000246B7"/>
    <w:rsid w:val="000264F2"/>
    <w:rsid w:val="00037484"/>
    <w:rsid w:val="000450C4"/>
    <w:rsid w:val="00052431"/>
    <w:rsid w:val="00072BCF"/>
    <w:rsid w:val="000877B1"/>
    <w:rsid w:val="00093AFC"/>
    <w:rsid w:val="00094465"/>
    <w:rsid w:val="000A112A"/>
    <w:rsid w:val="000A2DE5"/>
    <w:rsid w:val="000B5661"/>
    <w:rsid w:val="000D2967"/>
    <w:rsid w:val="000E2C36"/>
    <w:rsid w:val="000F2B7D"/>
    <w:rsid w:val="00101C1D"/>
    <w:rsid w:val="0010699D"/>
    <w:rsid w:val="00114AE1"/>
    <w:rsid w:val="00117C5F"/>
    <w:rsid w:val="00120D3C"/>
    <w:rsid w:val="001472A0"/>
    <w:rsid w:val="00153EA0"/>
    <w:rsid w:val="00156BE0"/>
    <w:rsid w:val="00172B7D"/>
    <w:rsid w:val="00177D9A"/>
    <w:rsid w:val="001824F2"/>
    <w:rsid w:val="00186273"/>
    <w:rsid w:val="0019076F"/>
    <w:rsid w:val="001951A2"/>
    <w:rsid w:val="001953FE"/>
    <w:rsid w:val="001979F5"/>
    <w:rsid w:val="00197D87"/>
    <w:rsid w:val="001A132C"/>
    <w:rsid w:val="001D163A"/>
    <w:rsid w:val="001D5BF2"/>
    <w:rsid w:val="0020331A"/>
    <w:rsid w:val="00233283"/>
    <w:rsid w:val="00240D86"/>
    <w:rsid w:val="00251353"/>
    <w:rsid w:val="002556C4"/>
    <w:rsid w:val="00256565"/>
    <w:rsid w:val="00267AF5"/>
    <w:rsid w:val="00272E34"/>
    <w:rsid w:val="002B29FE"/>
    <w:rsid w:val="002C45EF"/>
    <w:rsid w:val="002C4890"/>
    <w:rsid w:val="002D150A"/>
    <w:rsid w:val="002E19D9"/>
    <w:rsid w:val="002F2F31"/>
    <w:rsid w:val="00300176"/>
    <w:rsid w:val="003060E7"/>
    <w:rsid w:val="00321A69"/>
    <w:rsid w:val="00323932"/>
    <w:rsid w:val="00325140"/>
    <w:rsid w:val="0035350E"/>
    <w:rsid w:val="00360273"/>
    <w:rsid w:val="003610B6"/>
    <w:rsid w:val="0036319E"/>
    <w:rsid w:val="00374389"/>
    <w:rsid w:val="003758B6"/>
    <w:rsid w:val="0039235D"/>
    <w:rsid w:val="003D05F8"/>
    <w:rsid w:val="003D5E38"/>
    <w:rsid w:val="003E0A71"/>
    <w:rsid w:val="00402840"/>
    <w:rsid w:val="004112B7"/>
    <w:rsid w:val="00420433"/>
    <w:rsid w:val="004418D4"/>
    <w:rsid w:val="00462694"/>
    <w:rsid w:val="004870C4"/>
    <w:rsid w:val="004B2C47"/>
    <w:rsid w:val="004B5D6F"/>
    <w:rsid w:val="004C1A8A"/>
    <w:rsid w:val="004C3DEF"/>
    <w:rsid w:val="004E7A7F"/>
    <w:rsid w:val="005223F9"/>
    <w:rsid w:val="005320B1"/>
    <w:rsid w:val="005327F0"/>
    <w:rsid w:val="0054398C"/>
    <w:rsid w:val="00544BAB"/>
    <w:rsid w:val="00553A3F"/>
    <w:rsid w:val="00555625"/>
    <w:rsid w:val="005645C0"/>
    <w:rsid w:val="005756D3"/>
    <w:rsid w:val="00582950"/>
    <w:rsid w:val="00595E26"/>
    <w:rsid w:val="005A130E"/>
    <w:rsid w:val="005A1CBA"/>
    <w:rsid w:val="005A4162"/>
    <w:rsid w:val="005C1E8D"/>
    <w:rsid w:val="005D2364"/>
    <w:rsid w:val="005F1335"/>
    <w:rsid w:val="005F78CA"/>
    <w:rsid w:val="00613671"/>
    <w:rsid w:val="006157CF"/>
    <w:rsid w:val="00621DE5"/>
    <w:rsid w:val="0065329B"/>
    <w:rsid w:val="00675E73"/>
    <w:rsid w:val="00684D50"/>
    <w:rsid w:val="006C62CF"/>
    <w:rsid w:val="006E29A1"/>
    <w:rsid w:val="006F61D7"/>
    <w:rsid w:val="007146A3"/>
    <w:rsid w:val="0073781D"/>
    <w:rsid w:val="0075204C"/>
    <w:rsid w:val="00754AA2"/>
    <w:rsid w:val="00772B8F"/>
    <w:rsid w:val="00785EF4"/>
    <w:rsid w:val="00792F74"/>
    <w:rsid w:val="00795784"/>
    <w:rsid w:val="007B3B95"/>
    <w:rsid w:val="007C14B1"/>
    <w:rsid w:val="007C3E37"/>
    <w:rsid w:val="007F39DB"/>
    <w:rsid w:val="00801197"/>
    <w:rsid w:val="00801E88"/>
    <w:rsid w:val="00803331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A433F"/>
    <w:rsid w:val="008A4770"/>
    <w:rsid w:val="008B562B"/>
    <w:rsid w:val="008B5A2A"/>
    <w:rsid w:val="008E539D"/>
    <w:rsid w:val="008E5708"/>
    <w:rsid w:val="008F202B"/>
    <w:rsid w:val="009063C3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532FE"/>
    <w:rsid w:val="00A72A86"/>
    <w:rsid w:val="00A93987"/>
    <w:rsid w:val="00A951E3"/>
    <w:rsid w:val="00A97123"/>
    <w:rsid w:val="00AB3C51"/>
    <w:rsid w:val="00AB75A3"/>
    <w:rsid w:val="00AD10FB"/>
    <w:rsid w:val="00AF0806"/>
    <w:rsid w:val="00AF3033"/>
    <w:rsid w:val="00AF3247"/>
    <w:rsid w:val="00B02224"/>
    <w:rsid w:val="00B028B5"/>
    <w:rsid w:val="00B065F4"/>
    <w:rsid w:val="00B14140"/>
    <w:rsid w:val="00B15114"/>
    <w:rsid w:val="00B26754"/>
    <w:rsid w:val="00B270A1"/>
    <w:rsid w:val="00B305C1"/>
    <w:rsid w:val="00B35B02"/>
    <w:rsid w:val="00B40D79"/>
    <w:rsid w:val="00B425D0"/>
    <w:rsid w:val="00B47A95"/>
    <w:rsid w:val="00B50DCB"/>
    <w:rsid w:val="00B51368"/>
    <w:rsid w:val="00B66B69"/>
    <w:rsid w:val="00B702B1"/>
    <w:rsid w:val="00B703F3"/>
    <w:rsid w:val="00B71351"/>
    <w:rsid w:val="00B7359C"/>
    <w:rsid w:val="00B813DB"/>
    <w:rsid w:val="00B870C2"/>
    <w:rsid w:val="00BB1F8B"/>
    <w:rsid w:val="00BD3CB6"/>
    <w:rsid w:val="00BE4F27"/>
    <w:rsid w:val="00C11BD5"/>
    <w:rsid w:val="00C21BD6"/>
    <w:rsid w:val="00C23233"/>
    <w:rsid w:val="00C336A1"/>
    <w:rsid w:val="00C43F39"/>
    <w:rsid w:val="00C47466"/>
    <w:rsid w:val="00C51194"/>
    <w:rsid w:val="00C56BF3"/>
    <w:rsid w:val="00C737B0"/>
    <w:rsid w:val="00C77DDA"/>
    <w:rsid w:val="00C8175D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24233"/>
    <w:rsid w:val="00D34814"/>
    <w:rsid w:val="00D9726D"/>
    <w:rsid w:val="00DA08F3"/>
    <w:rsid w:val="00DA751E"/>
    <w:rsid w:val="00DB3611"/>
    <w:rsid w:val="00DB4172"/>
    <w:rsid w:val="00DB604A"/>
    <w:rsid w:val="00DC6872"/>
    <w:rsid w:val="00DD018A"/>
    <w:rsid w:val="00DE7B64"/>
    <w:rsid w:val="00DF4A99"/>
    <w:rsid w:val="00E04650"/>
    <w:rsid w:val="00E205FD"/>
    <w:rsid w:val="00E27653"/>
    <w:rsid w:val="00E32ED9"/>
    <w:rsid w:val="00E54A9F"/>
    <w:rsid w:val="00E61FF6"/>
    <w:rsid w:val="00E73259"/>
    <w:rsid w:val="00E747EE"/>
    <w:rsid w:val="00E74CE1"/>
    <w:rsid w:val="00E8517D"/>
    <w:rsid w:val="00EA0346"/>
    <w:rsid w:val="00EA29F0"/>
    <w:rsid w:val="00EA7424"/>
    <w:rsid w:val="00EB5B80"/>
    <w:rsid w:val="00EC09F5"/>
    <w:rsid w:val="00EC1F15"/>
    <w:rsid w:val="00EC245D"/>
    <w:rsid w:val="00ED2ED9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  <w:rsid w:val="00FA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Rafał Skwarek</cp:lastModifiedBy>
  <cp:revision>15</cp:revision>
  <cp:lastPrinted>2014-01-15T08:37:00Z</cp:lastPrinted>
  <dcterms:created xsi:type="dcterms:W3CDTF">2018-02-11T13:13:00Z</dcterms:created>
  <dcterms:modified xsi:type="dcterms:W3CDTF">2025-07-03T12:23:00Z</dcterms:modified>
</cp:coreProperties>
</file>